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7071C048" w:rsidR="0012032E" w:rsidRPr="0012032E" w:rsidRDefault="001009DB" w:rsidP="00EE1350">
      <w:pPr>
        <w:ind w:left="708" w:firstLine="387"/>
        <w:jc w:val="center"/>
        <w:rPr>
          <w:b/>
          <w:sz w:val="24"/>
          <w:szCs w:val="24"/>
        </w:rPr>
      </w:pPr>
      <w:r w:rsidRPr="0012032E">
        <w:rPr>
          <w:b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8240" behindDoc="0" locked="0" layoutInCell="1" allowOverlap="1" wp14:anchorId="0E6581C8" wp14:editId="730194E3">
            <wp:simplePos x="0" y="0"/>
            <wp:positionH relativeFrom="column">
              <wp:posOffset>3880485</wp:posOffset>
            </wp:positionH>
            <wp:positionV relativeFrom="paragraph">
              <wp:posOffset>47</wp:posOffset>
            </wp:positionV>
            <wp:extent cx="2514600" cy="824230"/>
            <wp:effectExtent l="0" t="0" r="0" b="0"/>
            <wp:wrapTopAndBottom/>
            <wp:docPr id="1" name="Pilt 1" descr="C:\Users\Arved-Max\AppData\Local\Temp\Rar$DIa0.940\Interreg_Europe_logo_no_origam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Temp\Rar$DIa0.940\Interreg_Europe_logo_no_origami_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023D7C3E" w:rsidR="00C91374" w:rsidRPr="00032C0F" w:rsidRDefault="00C91374" w:rsidP="00C91374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 xml:space="preserve">BŪVPROJEKTS. </w:t>
      </w:r>
      <w:r w:rsidR="007A3B72" w:rsidRPr="007A3B72">
        <w:rPr>
          <w:rFonts w:cs="Segoe UI Semilight"/>
          <w:sz w:val="28"/>
        </w:rPr>
        <w:t>ARHITEKTŪRAS DAĻA</w:t>
      </w:r>
      <w:r w:rsidR="00E66718">
        <w:rPr>
          <w:rFonts w:cs="Segoe UI Semilight"/>
          <w:sz w:val="28"/>
        </w:rPr>
        <w:t xml:space="preserve">. </w:t>
      </w:r>
      <w:r w:rsidR="004C6A4D">
        <w:rPr>
          <w:rFonts w:cs="Segoe UI Semilight"/>
          <w:sz w:val="28"/>
        </w:rPr>
        <w:t xml:space="preserve">                               </w:t>
      </w:r>
      <w:r w:rsidR="00E66718" w:rsidRPr="006B064C">
        <w:rPr>
          <w:rFonts w:cs="Segoe UI Semilight"/>
          <w:sz w:val="28"/>
        </w:rPr>
        <w:t>TERITORIJAS SADAĻA</w:t>
      </w:r>
      <w:r w:rsidR="004C6A4D">
        <w:rPr>
          <w:rFonts w:cs="Segoe UI Semilight"/>
          <w:sz w:val="28"/>
        </w:rPr>
        <w:t xml:space="preserve">. </w:t>
      </w:r>
      <w:r w:rsidR="004C6A4D" w:rsidRPr="004C6A4D">
        <w:rPr>
          <w:rFonts w:cs="Segoe UI Semilight"/>
          <w:sz w:val="28"/>
        </w:rPr>
        <w:t>BŪVPROJEKTA ĢENERĀLPLĀNS</w:t>
      </w:r>
    </w:p>
    <w:tbl>
      <w:tblPr>
        <w:tblStyle w:val="TableGrid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5569A3A7" w:rsidR="00C91374" w:rsidRPr="001A5CA6" w:rsidRDefault="007A3B72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2</w:t>
            </w:r>
            <w:r w:rsidR="00C91374" w:rsidRPr="001A5CA6">
              <w:rPr>
                <w:rFonts w:cs="Segoe UI Semilight"/>
              </w:rPr>
              <w:t>.sējums</w:t>
            </w:r>
          </w:p>
          <w:p w14:paraId="0BD40A9A" w14:textId="77777777" w:rsidR="00C91374" w:rsidRDefault="00E66718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 xml:space="preserve">2.1 </w:t>
            </w:r>
            <w:r w:rsidRPr="00E66718">
              <w:rPr>
                <w:rFonts w:cs="Segoe UI Semilight"/>
              </w:rPr>
              <w:t>TERITORIJAS SADAĻA</w:t>
            </w:r>
          </w:p>
          <w:p w14:paraId="0C77C737" w14:textId="210189F2" w:rsidR="004C6A4D" w:rsidRPr="000350B4" w:rsidRDefault="004C6A4D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 xml:space="preserve">2.2 </w:t>
            </w:r>
            <w:r w:rsidRPr="004C6A4D">
              <w:rPr>
                <w:rFonts w:cs="Segoe UI Semilight"/>
              </w:rPr>
              <w:t>BŪVPROJEKTA ĢENERĀLPLĀNS</w:t>
            </w:r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y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TableGrid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bookmarkStart w:id="0" w:name="_GoBack"/>
            <w:bookmarkEnd w:id="0"/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proofErr w:type="spellStart"/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</w:t>
            </w:r>
            <w:proofErr w:type="spellEnd"/>
            <w:r w:rsidRPr="00C91374">
              <w:rPr>
                <w:rFonts w:eastAsia="Calibri"/>
                <w:spacing w:val="-5"/>
              </w:rPr>
              <w:t xml:space="preserve"> </w:t>
            </w:r>
            <w:proofErr w:type="spellStart"/>
            <w:r w:rsidRPr="00C91374">
              <w:rPr>
                <w:rFonts w:eastAsia="Calibri"/>
                <w:spacing w:val="-5"/>
              </w:rPr>
              <w:t>Safont-Tria</w:t>
            </w:r>
            <w:proofErr w:type="spellEnd"/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proofErr w:type="spellStart"/>
            <w:r w:rsidRPr="00EB61CD">
              <w:rPr>
                <w:rFonts w:eastAsia="Calibri"/>
                <w:spacing w:val="-5"/>
              </w:rPr>
              <w:t>Jordi</w:t>
            </w:r>
            <w:proofErr w:type="spellEnd"/>
            <w:r w:rsidRPr="00EB61CD">
              <w:rPr>
                <w:rFonts w:eastAsia="Calibri"/>
                <w:spacing w:val="-5"/>
              </w:rPr>
              <w:t xml:space="preserve"> </w:t>
            </w:r>
            <w:proofErr w:type="spellStart"/>
            <w:r w:rsidRPr="00EB61CD">
              <w:rPr>
                <w:rFonts w:eastAsia="Calibri"/>
                <w:spacing w:val="-5"/>
              </w:rPr>
              <w:t>Safont-Tria</w:t>
            </w:r>
            <w:proofErr w:type="spellEnd"/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4C6A4D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 xml:space="preserve">Jordi </w:t>
    </w:r>
    <w:proofErr w:type="spellStart"/>
    <w:r w:rsidRPr="007E4BD4">
      <w:rPr>
        <w:spacing w:val="-5"/>
        <w:lang w:val="en-GB"/>
      </w:rPr>
      <w:t>Safont-Tria</w:t>
    </w:r>
    <w:proofErr w:type="spellEnd"/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Footer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Header"/>
    </w:pPr>
  </w:p>
  <w:p w14:paraId="3DE2045F" w14:textId="737DCA41" w:rsidR="00632109" w:rsidRPr="00EB61CD" w:rsidRDefault="00632109" w:rsidP="00EB61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C6A4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3B72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41B6"/>
    <w:rsid w:val="00B96306"/>
    <w:rsid w:val="00B97117"/>
    <w:rsid w:val="00BA00FC"/>
    <w:rsid w:val="00BA36CC"/>
    <w:rsid w:val="00BA46AE"/>
    <w:rsid w:val="00BA4CFC"/>
    <w:rsid w:val="00BA4F14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18"/>
    <w:rsid w:val="00E6672E"/>
    <w:rsid w:val="00E705A7"/>
    <w:rsid w:val="00E71D26"/>
    <w:rsid w:val="00E761C0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Heading2">
    <w:name w:val="heading 2"/>
    <w:basedOn w:val="ListParagraph"/>
    <w:next w:val="Normal"/>
    <w:link w:val="Heading2Char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Heading3">
    <w:name w:val="heading 3"/>
    <w:basedOn w:val="ListParagraph"/>
    <w:next w:val="Normal"/>
    <w:link w:val="Heading3Char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B65"/>
  </w:style>
  <w:style w:type="paragraph" w:styleId="Footer">
    <w:name w:val="footer"/>
    <w:basedOn w:val="Normal"/>
    <w:link w:val="Foot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B65"/>
  </w:style>
  <w:style w:type="character" w:customStyle="1" w:styleId="Heading1Char">
    <w:name w:val="Heading 1 Char"/>
    <w:link w:val="Heading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Heading2Char">
    <w:name w:val="Heading 2 Char"/>
    <w:link w:val="Heading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Heading3Char">
    <w:name w:val="Heading 3 Char"/>
    <w:link w:val="Heading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Heading4Char">
    <w:name w:val="Heading 4 Char"/>
    <w:link w:val="Heading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Heading5Char">
    <w:name w:val="Heading 5 Char"/>
    <w:link w:val="Heading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Heading6Char">
    <w:name w:val="Heading 6 Char"/>
    <w:link w:val="Heading6"/>
    <w:uiPriority w:val="9"/>
    <w:semiHidden/>
    <w:rsid w:val="00C023A9"/>
    <w:rPr>
      <w:caps/>
      <w:color w:val="000000"/>
      <w:spacing w:val="10"/>
    </w:rPr>
  </w:style>
  <w:style w:type="character" w:customStyle="1" w:styleId="Heading7Char">
    <w:name w:val="Heading 7 Char"/>
    <w:link w:val="Heading7"/>
    <w:uiPriority w:val="9"/>
    <w:semiHidden/>
    <w:rsid w:val="00C023A9"/>
    <w:rPr>
      <w:caps/>
      <w:color w:val="000000"/>
      <w:spacing w:val="10"/>
    </w:rPr>
  </w:style>
  <w:style w:type="character" w:customStyle="1" w:styleId="Heading8Char">
    <w:name w:val="Heading 8 Char"/>
    <w:link w:val="Heading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C023A9"/>
    <w:rPr>
      <w:i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SubtitleChar">
    <w:name w:val="Subtitle Char"/>
    <w:link w:val="Subtitle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Strong">
    <w:name w:val="Strong"/>
    <w:uiPriority w:val="22"/>
    <w:qFormat/>
    <w:rsid w:val="00C023A9"/>
    <w:rPr>
      <w:b/>
      <w:bCs/>
    </w:rPr>
  </w:style>
  <w:style w:type="character" w:styleId="Emphasis">
    <w:name w:val="Emphasis"/>
    <w:uiPriority w:val="20"/>
    <w:qFormat/>
    <w:rsid w:val="00C023A9"/>
    <w:rPr>
      <w:caps/>
      <w:color w:val="00000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023A9"/>
    <w:pPr>
      <w:spacing w:after="0" w:line="240" w:lineRule="auto"/>
    </w:pPr>
  </w:style>
  <w:style w:type="paragraph" w:styleId="ListParagraph">
    <w:name w:val="List Paragraph"/>
    <w:aliases w:val="AK loend"/>
    <w:basedOn w:val="Normal"/>
    <w:link w:val="ListParagraphChar"/>
    <w:uiPriority w:val="34"/>
    <w:qFormat/>
    <w:rsid w:val="00C023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23A9"/>
    <w:rPr>
      <w:i/>
      <w:iCs/>
    </w:rPr>
  </w:style>
  <w:style w:type="character" w:customStyle="1" w:styleId="QuoteChar">
    <w:name w:val="Quote Char"/>
    <w:link w:val="Quote"/>
    <w:uiPriority w:val="29"/>
    <w:rsid w:val="00C023A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IntenseQuoteChar">
    <w:name w:val="Intense Quote Char"/>
    <w:link w:val="IntenseQuote"/>
    <w:uiPriority w:val="30"/>
    <w:rsid w:val="00C023A9"/>
    <w:rPr>
      <w:i/>
      <w:iCs/>
      <w:color w:val="000000"/>
      <w:sz w:val="20"/>
      <w:szCs w:val="20"/>
    </w:rPr>
  </w:style>
  <w:style w:type="character" w:styleId="SubtleEmphasis">
    <w:name w:val="Subtle Emphasis"/>
    <w:uiPriority w:val="19"/>
    <w:qFormat/>
    <w:rsid w:val="00C023A9"/>
    <w:rPr>
      <w:i/>
      <w:iCs/>
      <w:color w:val="000000"/>
    </w:rPr>
  </w:style>
  <w:style w:type="character" w:styleId="IntenseEmphasi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SubtleReference">
    <w:name w:val="Subtle Reference"/>
    <w:uiPriority w:val="31"/>
    <w:qFormat/>
    <w:rsid w:val="00C023A9"/>
    <w:rPr>
      <w:b/>
      <w:bCs/>
      <w:color w:val="000000"/>
    </w:rPr>
  </w:style>
  <w:style w:type="character" w:styleId="IntenseReferenc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BookTitle">
    <w:name w:val="Book Title"/>
    <w:uiPriority w:val="33"/>
    <w:qFormat/>
    <w:rsid w:val="00C023A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C023A9"/>
    <w:pPr>
      <w:outlineLvl w:val="9"/>
    </w:pPr>
  </w:style>
  <w:style w:type="paragraph" w:styleId="Caption">
    <w:name w:val="caption"/>
    <w:basedOn w:val="Normal"/>
    <w:next w:val="Normal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NoSpacingChar">
    <w:name w:val="No Spacing Char"/>
    <w:link w:val="NoSpacing"/>
    <w:uiPriority w:val="1"/>
    <w:rsid w:val="00C023A9"/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yperlink">
    <w:name w:val="Hyperlink"/>
    <w:uiPriority w:val="99"/>
    <w:unhideWhenUsed/>
    <w:rsid w:val="00321E05"/>
    <w:rPr>
      <w:color w:val="5F5F5F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TOC5">
    <w:name w:val="toc 5"/>
    <w:basedOn w:val="Normal"/>
    <w:next w:val="Normal"/>
    <w:autoRedefine/>
    <w:uiPriority w:val="39"/>
    <w:unhideWhenUsed/>
    <w:rsid w:val="00F537C4"/>
    <w:pPr>
      <w:spacing w:after="0"/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F537C4"/>
    <w:pPr>
      <w:spacing w:after="0"/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F537C4"/>
    <w:pPr>
      <w:spacing w:after="0"/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F537C4"/>
    <w:pPr>
      <w:spacing w:after="0"/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F537C4"/>
    <w:pPr>
      <w:spacing w:after="0"/>
      <w:ind w:left="1600"/>
    </w:pPr>
  </w:style>
  <w:style w:type="table" w:styleId="TableGrid">
    <w:name w:val="Table Grid"/>
    <w:basedOn w:val="TableNorma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l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istParagraphChar">
    <w:name w:val="List Paragraph Char"/>
    <w:aliases w:val="AK loend Char"/>
    <w:link w:val="ListParagraph"/>
    <w:uiPriority w:val="34"/>
    <w:locked/>
    <w:rsid w:val="00646152"/>
    <w:rPr>
      <w:lang w:eastAsia="en-US" w:bidi="en-US"/>
    </w:rPr>
  </w:style>
  <w:style w:type="paragraph" w:styleId="BodyText">
    <w:name w:val="Body Text"/>
    <w:basedOn w:val="Normal"/>
    <w:link w:val="BodyTextChar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C5C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C5C2C"/>
    <w:rPr>
      <w:lang w:eastAsia="en-US" w:bidi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C5C2C"/>
    <w:rPr>
      <w:lang w:eastAsia="en-US" w:bidi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5C2C"/>
    <w:rPr>
      <w:sz w:val="16"/>
      <w:szCs w:val="16"/>
      <w:lang w:eastAsia="en-US" w:bidi="en-US"/>
    </w:rPr>
  </w:style>
  <w:style w:type="paragraph" w:styleId="List">
    <w:name w:val="List"/>
    <w:basedOn w:val="BodyTex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l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DefaultParagraph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l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l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Heading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DefaultParagraphFont"/>
    <w:rsid w:val="001B1641"/>
  </w:style>
  <w:style w:type="character" w:customStyle="1" w:styleId="apple-converted-space">
    <w:name w:val="apple-converted-space"/>
    <w:basedOn w:val="DefaultParagraphFont"/>
    <w:rsid w:val="001B1641"/>
  </w:style>
  <w:style w:type="character" w:customStyle="1" w:styleId="ert">
    <w:name w:val="ert"/>
    <w:basedOn w:val="DefaultParagraphFont"/>
    <w:rsid w:val="00461242"/>
  </w:style>
  <w:style w:type="character" w:styleId="PlaceholderText">
    <w:name w:val="Placeholder Text"/>
    <w:basedOn w:val="DefaultParagraph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l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ist2">
    <w:name w:val="List 2"/>
    <w:basedOn w:val="Normal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">
    <w:name w:val="Pealkiri2"/>
    <w:basedOn w:val="Heading2"/>
    <w:link w:val="Pealkiri2Mrk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">
    <w:name w:val="Pealkiri2 Märk"/>
    <w:basedOn w:val="Heading2Char"/>
    <w:link w:val="Pealkiri2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DefaultParagraph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756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l"/>
    <w:next w:val="Normal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istParagraph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istParagraphChar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l"/>
    <w:next w:val="Normal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A40A3-C359-480C-91DD-08BFC1862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1488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Alina</cp:lastModifiedBy>
  <cp:revision>13</cp:revision>
  <cp:lastPrinted>2017-05-17T05:28:00Z</cp:lastPrinted>
  <dcterms:created xsi:type="dcterms:W3CDTF">2017-05-16T07:42:00Z</dcterms:created>
  <dcterms:modified xsi:type="dcterms:W3CDTF">2018-05-21T09:03:00Z</dcterms:modified>
</cp:coreProperties>
</file>